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2E720252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C905BE" w:rsidRPr="00C905BE">
        <w:rPr>
          <w:rFonts w:ascii="Verdana" w:eastAsia="Verdana" w:hAnsi="Verdana"/>
          <w:b/>
          <w:sz w:val="18"/>
          <w:szCs w:val="18"/>
        </w:rPr>
        <w:t>SZCZEGÓŁOWY OPIS PRZEDMIOTU ZAKUPU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</w:t>
      </w:r>
      <w:r w:rsidR="00AB56FA">
        <w:rPr>
          <w:rFonts w:ascii="Verdana" w:eastAsia="Verdana" w:hAnsi="Verdana"/>
          <w:b/>
          <w:sz w:val="18"/>
          <w:szCs w:val="18"/>
        </w:rPr>
        <w:t>4</w:t>
      </w:r>
    </w:p>
    <w:p w14:paraId="431A84F1" w14:textId="77777777" w:rsidR="0096185D" w:rsidRDefault="0096185D" w:rsidP="0096185D">
      <w:pPr>
        <w:rPr>
          <w:rFonts w:ascii="Verdana" w:hAnsi="Verdana"/>
          <w:color w:val="000000" w:themeColor="text1"/>
          <w:sz w:val="18"/>
          <w:szCs w:val="18"/>
        </w:rPr>
      </w:pPr>
    </w:p>
    <w:p w14:paraId="6EE3079D" w14:textId="77777777" w:rsidR="00AB56FA" w:rsidRPr="00D55F80" w:rsidRDefault="00AB56FA" w:rsidP="00AB56FA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16A80C52" w14:textId="77777777" w:rsidR="00AB56FA" w:rsidRPr="00D55F80" w:rsidRDefault="00AB56FA" w:rsidP="00AB56FA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47ED7596" w14:textId="77777777" w:rsidR="00AB56FA" w:rsidRPr="00D55F80" w:rsidRDefault="00AB56FA" w:rsidP="00AB56F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Opracowanie </w:t>
      </w:r>
      <w:r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projektowej.</w:t>
      </w:r>
    </w:p>
    <w:p w14:paraId="7BC4E67D" w14:textId="77777777" w:rsidR="00AB56FA" w:rsidRPr="00D55F80" w:rsidRDefault="00AB56FA" w:rsidP="00AB56F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budowlano-montażowych.</w:t>
      </w:r>
    </w:p>
    <w:p w14:paraId="4BCB31EF" w14:textId="77777777" w:rsidR="00AB56FA" w:rsidRPr="00D55F80" w:rsidRDefault="00AB56FA" w:rsidP="00AB56F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D4786A6" w14:textId="77777777" w:rsidR="00AB56FA" w:rsidRPr="00D55F80" w:rsidRDefault="00AB56FA" w:rsidP="00AB56FA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Pr="00D55F80">
        <w:rPr>
          <w:rFonts w:ascii="Verdana" w:hAnsi="Verdana"/>
          <w:sz w:val="18"/>
          <w:szCs w:val="18"/>
          <w:lang w:val="pl-PL"/>
        </w:rPr>
        <w:t>ji zdemontowanych urządzeń.</w:t>
      </w:r>
    </w:p>
    <w:p w14:paraId="4C056C90" w14:textId="77777777" w:rsidR="00AB56FA" w:rsidRPr="00D55F80" w:rsidRDefault="00AB56FA" w:rsidP="00AB56F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pomiarowych, badań pomontażowych oraz uczestniczenie w pracach odbiorowych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722BD7D" w14:textId="77777777" w:rsidR="00AB56FA" w:rsidRPr="00D55F80" w:rsidRDefault="00AB56FA" w:rsidP="00AB56F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CC0A79" w14:textId="77777777" w:rsidR="00AB56FA" w:rsidRPr="00D55F80" w:rsidRDefault="00AB56FA" w:rsidP="00AB56FA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60BAA849" w14:textId="77777777" w:rsidR="00AB56FA" w:rsidRPr="0097238F" w:rsidRDefault="00AB56FA" w:rsidP="00AB56F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3D6DAAC" w14:textId="77777777" w:rsidR="00AB56FA" w:rsidRDefault="00AB56FA" w:rsidP="00AB56F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Pr="00F02353">
        <w:rPr>
          <w:rFonts w:ascii="Calibri" w:hAnsi="Calibri" w:cs="Calibri"/>
          <w:color w:val="FF0000"/>
          <w:sz w:val="22"/>
          <w:szCs w:val="22"/>
        </w:rPr>
        <w:t>„Wykonanie dokumentacji projektowej  oraz wymianę istniejącej linii napowietrznej nn wraz z przyłączami  na terenie Rejonu Energetycznego  Bełchatów pn: Przebudowa linii nN w obrębie stacji Wólka Klonowska nr 7-0810 gm. Brąszewice”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148FF6BE" w14:textId="77777777" w:rsidR="00AB56FA" w:rsidRPr="00D55F80" w:rsidRDefault="00AB56FA" w:rsidP="00AB56FA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wchodzi:</w:t>
      </w:r>
    </w:p>
    <w:p w14:paraId="71F98D0B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pozyskanie niezbędnych  praw i tytułów prawnych potrzebnych do realizacji robót budowlanych i eksploatacji infrastruktury na zasadach określonych w rozdziale 3.2 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0DA4DDC7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 zgodnie z przepisami ustawy z dnia 7 lipca 1994 r. Prawo budowlane (t.j. Dz. U. z 2024 r. poz. 725 z późn. zm.). </w:t>
      </w:r>
    </w:p>
    <w:p w14:paraId="08DCDBA9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1BE396FF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05247BBF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istniejącej linii napowietrznej nn wraz ze wskazanymi w dokumentacji projektowej stanowiskami słupowymi nn.</w:t>
      </w:r>
    </w:p>
    <w:p w14:paraId="63AC1052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nowej linii przewodami </w:t>
      </w:r>
      <w:r w:rsidRPr="00F02353">
        <w:rPr>
          <w:rFonts w:ascii="Verdana" w:hAnsi="Verdana" w:cs="Calibri"/>
          <w:b/>
          <w:color w:val="FF0000"/>
          <w:sz w:val="18"/>
          <w:szCs w:val="18"/>
        </w:rPr>
        <w:t>AsXSn 4x70 mm</w:t>
      </w:r>
      <w:r w:rsidRPr="00F02353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/AsXSn 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Pr="00954F06">
        <w:rPr>
          <w:rFonts w:ascii="Verdana" w:hAnsi="Verdana" w:cs="Calibri"/>
          <w:b/>
          <w:strike/>
          <w:color w:val="FF0000"/>
          <w:sz w:val="18"/>
          <w:szCs w:val="18"/>
        </w:rPr>
        <w:t>AsXSn 4x120 mm</w:t>
      </w:r>
      <w:r w:rsidRPr="00954F06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5AFB13FF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1-fazowych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2xAL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2x4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6D3B014A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3-fazowych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BAD640E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zakładania  uziemiaczy przenośnych na pierwszych, krańcowych oraz rozgałęźnych stanowiskach słupowych . </w:t>
      </w:r>
    </w:p>
    <w:p w14:paraId="15E41D6B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 razie konieczności należy przewidzieć wymianę konstrukcji mocującej przyłącze nn na budynku.</w:t>
      </w:r>
    </w:p>
    <w:p w14:paraId="6B494B6A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Wymianę przewodów oświetlenia ulicznego typu 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AsXSn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wraz z podpięciem do nich istniejących lamp oświetlenia ulicznego - po istniejącej trasie.</w:t>
      </w:r>
    </w:p>
    <w:p w14:paraId="75DF0E87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Demontaż ograniczników przepięć dla linii typu AL – zdemontowane i nieuszkodzone ograniczniki należy przekazać do magazynu Rejonu Energetycznego.</w:t>
      </w:r>
    </w:p>
    <w:p w14:paraId="093D35FA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ograniczników przepięć dla linii izolowanych (0,5/10kA) z wizualnym wskaźnikiem zadziałania w miejscach określonych w WBSE.</w:t>
      </w:r>
    </w:p>
    <w:p w14:paraId="0C4C5EB6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słupowych, gdzie przewidziano demontaż istniejących ograniczników przepięć (bez konieczności montażu nowych np. na przyłączach kablowych), należy przewód PEN połączyć trwale z istniejącym uziemieniem stanowiska słupowego przewodem AsXSn o przekroju równoważnym z przekrojem projektowanych przewodów linii głównej.</w:t>
      </w:r>
    </w:p>
    <w:p w14:paraId="68DA2A01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Zachować ciągłość linii głównej od zacisków podstaw bezpiecznikowych/rozłącznika obwodowego w rozdzielnicy nn stacji transformatorowej do co najmniej pierwszego stanowiska słupowego funkcyjnego.</w:t>
      </w:r>
    </w:p>
    <w:p w14:paraId="148A69EB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mufy przelotowej kablami typu YAKXS o przekroju nie mniejszym niż istniejący  kabel z zachowaniem przekrojów zgodnych z WBSE.</w:t>
      </w:r>
    </w:p>
    <w:p w14:paraId="1D0E1206" w14:textId="77777777" w:rsidR="00AB56FA" w:rsidRPr="00D55F80" w:rsidRDefault="00AB56FA" w:rsidP="00AB56F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nn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 linii elektroenergetycznych.</w:t>
      </w:r>
    </w:p>
    <w:p w14:paraId="3FD625C1" w14:textId="77777777" w:rsidR="00AB56FA" w:rsidRPr="00D55F80" w:rsidRDefault="00AB56FA" w:rsidP="00AB56FA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 został oznaczony również w załączniku graficznym nr 1.4</w:t>
      </w:r>
    </w:p>
    <w:p w14:paraId="15733216" w14:textId="77777777" w:rsidR="00AB56FA" w:rsidRPr="00D55F80" w:rsidRDefault="00AB56FA" w:rsidP="00AB56FA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7F5528B7" w14:textId="77777777" w:rsidR="00AB56FA" w:rsidRPr="00D55F80" w:rsidRDefault="00AB56FA" w:rsidP="00AB56F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0107F390" w14:textId="77777777" w:rsidR="00AB56FA" w:rsidRPr="00D55F80" w:rsidRDefault="00AB56FA" w:rsidP="00AB56F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Pr="00D55F80">
        <w:rPr>
          <w:rFonts w:ascii="Verdana" w:hAnsi="Verdana"/>
          <w:sz w:val="18"/>
          <w:szCs w:val="18"/>
        </w:rPr>
        <w:t xml:space="preserve">wykonawczo - 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budowy/przebudowy urządzeń elektroenergetycznych, sporządzonej zgodnie z normami, przepisami, zasadami współczesnej wiedzy technicznej, przepisami BHP.</w:t>
      </w:r>
    </w:p>
    <w:p w14:paraId="29179130" w14:textId="77777777" w:rsidR="00AB56FA" w:rsidRPr="00D55F80" w:rsidRDefault="00AB56FA" w:rsidP="00AB56FA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 zwanych WBSE.</w:t>
      </w:r>
    </w:p>
    <w:bookmarkEnd w:id="2"/>
    <w:p w14:paraId="0829A8EC" w14:textId="77777777" w:rsidR="00AB56FA" w:rsidRPr="00D55F80" w:rsidRDefault="00AB56FA" w:rsidP="00AB56F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Dokumentacja projektowa będzie przedłożona Zamawiającemu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do uzgodnienia </w:t>
      </w:r>
      <w:r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i podlega akceptacji przed rozpoczęciem robót budowlano – montażowych</w:t>
      </w:r>
      <w:r w:rsidRPr="00D55F80">
        <w:rPr>
          <w:rFonts w:ascii="Verdana" w:hAnsi="Verdana"/>
          <w:color w:val="000000" w:themeColor="text1"/>
          <w:sz w:val="18"/>
          <w:szCs w:val="18"/>
        </w:rPr>
        <w:t>. Uzgodnienie przez Zamawiającego projektu nie zwalnia Wykonawcy od zrealizowania zakresu prac zgodnie z wiedzą techniczną.</w:t>
      </w:r>
    </w:p>
    <w:p w14:paraId="4142137A" w14:textId="77777777" w:rsidR="00AB56FA" w:rsidRPr="00D55F80" w:rsidRDefault="00AB56FA" w:rsidP="00AB56F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Wykonawca w ramach wykonania przedmiotu umowy zobowiązany jest do pełnienia nadzoru autorskiego na budowie realizowanej według wykonanej przez siebie </w:t>
      </w:r>
      <w:r w:rsidRPr="00D55F80">
        <w:rPr>
          <w:rFonts w:ascii="Verdana" w:hAnsi="Verdana"/>
          <w:sz w:val="18"/>
          <w:szCs w:val="18"/>
        </w:rPr>
        <w:t>dokumentacji projektowej, w zakresie czynności wynikających z Prawa Budowlanego.</w:t>
      </w:r>
    </w:p>
    <w:p w14:paraId="1EF2182F" w14:textId="77777777" w:rsidR="00AB56FA" w:rsidRPr="00D55F80" w:rsidRDefault="00AB56FA" w:rsidP="00AB56F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należy sporządzić w języku polskim, </w:t>
      </w:r>
      <w:r w:rsidRPr="00D55F80">
        <w:rPr>
          <w:rFonts w:ascii="Verdana" w:hAnsi="Verdana" w:cstheme="minorHAnsi"/>
          <w:sz w:val="18"/>
          <w:szCs w:val="18"/>
        </w:rPr>
        <w:t xml:space="preserve">w formie papierowej i elektronicznej </w:t>
      </w:r>
      <w:r w:rsidRPr="00D55F80">
        <w:rPr>
          <w:rFonts w:ascii="Verdana" w:hAnsi="Verdana" w:cstheme="minorHAnsi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ilości zgodnej z zapisami zawartymi w umowie, której wzór jest załącznikiem do </w:t>
      </w:r>
      <w:r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SWZ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48969199" w14:textId="77777777" w:rsidR="00AB56FA" w:rsidRPr="00D55F80" w:rsidRDefault="00AB56FA" w:rsidP="00AB56FA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535C8235" w14:textId="77777777" w:rsidR="00AB56FA" w:rsidRPr="00D55F80" w:rsidRDefault="00AB56FA" w:rsidP="00AB56FA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1EFC0D1D" w14:textId="77777777" w:rsidR="00AB56FA" w:rsidRPr="00D55F80" w:rsidRDefault="00AB56FA" w:rsidP="00AB56FA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468FCD8D" w14:textId="77777777" w:rsidR="00AB56FA" w:rsidRPr="00D55F80" w:rsidRDefault="00AB56FA" w:rsidP="00AB56FA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a) zamawiającemu przysługuje tytuł prawny do nieruchomości, który umożliwia przeprowadzenie prac objętych zamówieniem i dalszą eksploatację urządzeń- w takim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wypadku Wykonawca jest zobowiązany do organizacji prac,</w:t>
      </w:r>
    </w:p>
    <w:p w14:paraId="15CD8705" w14:textId="77777777" w:rsidR="00AB56FA" w:rsidRPr="00D55F80" w:rsidRDefault="00AB56FA" w:rsidP="00AB56FA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z nieruchomości, (np. wymiana szafek stacyjnych, wymiana reklozerów, wymiana rozdzielnic nn w stacjach wnętrzowych lub budynkowych, wymiana przewodów, wymiana słupów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w istniejących lokalizacjach), </w:t>
      </w:r>
    </w:p>
    <w:p w14:paraId="08C19AC5" w14:textId="77777777" w:rsidR="00AB56FA" w:rsidRPr="00D55F80" w:rsidRDefault="00AB56FA" w:rsidP="00AB56FA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065B23C7" w14:textId="77777777" w:rsidR="00AB56FA" w:rsidRPr="00D55F80" w:rsidRDefault="00AB56FA" w:rsidP="00AB56FA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71784336" w14:textId="77777777" w:rsidR="00AB56FA" w:rsidRPr="00D55F80" w:rsidRDefault="00AB56FA" w:rsidP="00AB56F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realizacji robót budowlan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DB7581E" w14:textId="77777777" w:rsidR="00AB56FA" w:rsidRPr="00D55F80" w:rsidRDefault="00AB56FA" w:rsidP="00AB56FA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10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6DBC4725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B0244E2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nn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nn. Prace winny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5119886A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oraz realizację prac w technologii prac pod napięciem</w:t>
      </w:r>
      <w:r w:rsidRPr="00D55F80">
        <w:rPr>
          <w:rFonts w:ascii="Verdana" w:hAnsi="Verdana"/>
          <w:sz w:val="18"/>
          <w:szCs w:val="18"/>
        </w:rPr>
        <w:t xml:space="preserve">.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„Instrukcj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samodopuszczeń w sieci PGE Dystrybucja S.A. Oddział </w:t>
      </w:r>
      <w:r w:rsidRPr="00D55F80">
        <w:rPr>
          <w:rFonts w:ascii="Verdana" w:hAnsi="Verdana"/>
          <w:color w:val="000000" w:themeColor="text1"/>
          <w:sz w:val="18"/>
          <w:szCs w:val="18"/>
        </w:rPr>
        <w:t>Łódź”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B931D27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5D2486C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obowiązek zakupu dziennika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 – jeżeli przedmiot prac tego wymaga.</w:t>
      </w:r>
    </w:p>
    <w:p w14:paraId="5F31163F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92F65DF" w14:textId="77777777" w:rsidR="00AB56FA" w:rsidRPr="00D55F80" w:rsidRDefault="00AB56FA" w:rsidP="00AB56F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nadawane jest osobie zatrudnionej przez firmę zewnętrzną przez Pra</w:t>
      </w:r>
      <w:r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A6406F0" w14:textId="77777777" w:rsidR="00AB56FA" w:rsidRPr="00D55F80" w:rsidRDefault="00AB56FA" w:rsidP="00AB56F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5A6AE074" w14:textId="77777777" w:rsidR="00AB56FA" w:rsidRPr="00D55F80" w:rsidRDefault="00AB56FA" w:rsidP="00AB56FA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urządzenia, stanowiące przedmiot zamówienia były fabrycznie nowe i wyprodukowane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nie wcześniej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131B5FB" w14:textId="77777777" w:rsidR="00AB56FA" w:rsidRPr="00D55F80" w:rsidRDefault="00AB56FA" w:rsidP="00AB56FA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B1F30FA" w14:textId="77777777" w:rsidR="00AB56FA" w:rsidRPr="00D55F80" w:rsidRDefault="00AB56FA" w:rsidP="00AB56FA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76A6DC01" w14:textId="77777777" w:rsidR="00AB56FA" w:rsidRPr="00D55F80" w:rsidRDefault="00AB56FA" w:rsidP="00AB56FA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Wymagania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dotyczące wykonywania robót demontażowych określa umowa stanowiąca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SWZ.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7A5315DC" w14:textId="77777777" w:rsidR="00AB56FA" w:rsidRPr="00D55F80" w:rsidRDefault="00AB56FA" w:rsidP="00AB56FA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607A90BB" w14:textId="77777777" w:rsidR="00AB56FA" w:rsidRPr="00D55F80" w:rsidRDefault="00AB56FA" w:rsidP="00AB56FA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90F40DB" w14:textId="77777777" w:rsidR="00AB56FA" w:rsidRPr="00D55F80" w:rsidRDefault="00AB56FA" w:rsidP="00AB56F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3937F31E" w14:textId="77777777" w:rsidR="00AB56FA" w:rsidRPr="00D55F80" w:rsidRDefault="00AB56FA" w:rsidP="00AB56FA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powinna zawierać w szczególności:</w:t>
      </w:r>
    </w:p>
    <w:p w14:paraId="32768C68" w14:textId="77777777" w:rsidR="00AB56FA" w:rsidRPr="00D55F80" w:rsidRDefault="00AB56FA" w:rsidP="00AB56F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Uzgodnioną dokumentację projektową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08F548B4" w14:textId="77777777" w:rsidR="00AB56FA" w:rsidRPr="00D55F80" w:rsidRDefault="00AB56FA" w:rsidP="00AB56F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44F2C97A" w14:textId="77777777" w:rsidR="00AB56FA" w:rsidRPr="00D55F80" w:rsidRDefault="00AB56FA" w:rsidP="00AB56FA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1282DFB" w14:textId="77777777" w:rsidR="00AB56FA" w:rsidRPr="00D55F80" w:rsidRDefault="00AB56FA" w:rsidP="00AB56FA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6D78B5CC" w14:textId="77777777" w:rsidR="00AB56FA" w:rsidRPr="00D55F80" w:rsidRDefault="00AB56FA" w:rsidP="00AB56FA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4AE3351E" w14:textId="77777777" w:rsidR="00AB56FA" w:rsidRPr="00D55F80" w:rsidRDefault="00AB56FA" w:rsidP="00AB56F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97989DB" w14:textId="77777777" w:rsidR="00AB56FA" w:rsidRPr="00D55F80" w:rsidRDefault="00AB56FA" w:rsidP="00AB56F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Zestawienie Odbiorców przypisanych do nowo wydzielonych obwodów nn.</w:t>
      </w:r>
    </w:p>
    <w:p w14:paraId="16AA54C0" w14:textId="77777777" w:rsidR="00AB56FA" w:rsidRPr="00D55F80" w:rsidRDefault="00AB56FA" w:rsidP="00AB56F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wymienianych stanowisk słupowych 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 przebiegiem trasy obiektu inwentarzowego.</w:t>
      </w:r>
    </w:p>
    <w:p w14:paraId="1F821A73" w14:textId="77777777" w:rsidR="00AB56FA" w:rsidRPr="00D55F80" w:rsidRDefault="00AB56FA" w:rsidP="00AB56F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5D3D794E" w14:textId="77777777" w:rsidR="00AB56FA" w:rsidRPr="00D55F80" w:rsidRDefault="00AB56FA" w:rsidP="00AB56F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1A6382C6" w14:textId="77777777" w:rsidR="00AB56FA" w:rsidRPr="00D55F80" w:rsidRDefault="00AB56FA" w:rsidP="00AB56FA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1.4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/>
          <w:bCs/>
          <w:sz w:val="18"/>
          <w:szCs w:val="18"/>
          <w:lang w:eastAsia="x-none"/>
        </w:rPr>
        <w:t>Schemat ideowy sieci nn</w:t>
      </w:r>
    </w:p>
    <w:p w14:paraId="769CACCF" w14:textId="77777777" w:rsidR="00AB56FA" w:rsidRPr="00D55F80" w:rsidRDefault="00AB56FA" w:rsidP="00AB56FA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Pr="00D55F80">
        <w:rPr>
          <w:rFonts w:ascii="Verdana" w:hAnsi="Verdana"/>
          <w:b/>
          <w:sz w:val="18"/>
          <w:szCs w:val="18"/>
          <w:lang w:eastAsia="x-none"/>
        </w:rPr>
        <w:t>ącznik nr 1.5</w:t>
      </w:r>
      <w:r w:rsidRPr="00D55F80">
        <w:rPr>
          <w:rFonts w:ascii="Verdana" w:hAnsi="Verdana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  <w:r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</w:p>
    <w:p w14:paraId="739E7AF4" w14:textId="77777777" w:rsidR="00AB56FA" w:rsidRPr="00D55F80" w:rsidRDefault="00AB56FA" w:rsidP="00AB56FA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sectPr w:rsid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4CD90AB2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6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7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3"/>
  </w:num>
  <w:num w:numId="2" w16cid:durableId="1666781076">
    <w:abstractNumId w:val="73"/>
  </w:num>
  <w:num w:numId="3" w16cid:durableId="695618621">
    <w:abstractNumId w:val="79"/>
  </w:num>
  <w:num w:numId="4" w16cid:durableId="1491143360">
    <w:abstractNumId w:val="84"/>
  </w:num>
  <w:num w:numId="5" w16cid:durableId="229658365">
    <w:abstractNumId w:val="71"/>
  </w:num>
  <w:num w:numId="6" w16cid:durableId="729231014">
    <w:abstractNumId w:val="81"/>
  </w:num>
  <w:num w:numId="7" w16cid:durableId="2000502219">
    <w:abstractNumId w:val="89"/>
  </w:num>
  <w:num w:numId="8" w16cid:durableId="1306932007">
    <w:abstractNumId w:val="88"/>
  </w:num>
  <w:num w:numId="9" w16cid:durableId="727918753">
    <w:abstractNumId w:val="61"/>
  </w:num>
  <w:num w:numId="10" w16cid:durableId="960380475">
    <w:abstractNumId w:val="87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4"/>
  </w:num>
  <w:num w:numId="16" w16cid:durableId="1599559039">
    <w:abstractNumId w:val="82"/>
  </w:num>
  <w:num w:numId="17" w16cid:durableId="2051405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4"/>
  </w:num>
  <w:num w:numId="20" w16cid:durableId="1685479152">
    <w:abstractNumId w:val="62"/>
  </w:num>
  <w:num w:numId="21" w16cid:durableId="58140308">
    <w:abstractNumId w:val="72"/>
  </w:num>
  <w:num w:numId="22" w16cid:durableId="947393248">
    <w:abstractNumId w:val="67"/>
  </w:num>
  <w:num w:numId="23" w16cid:durableId="1195923593">
    <w:abstractNumId w:val="60"/>
  </w:num>
  <w:num w:numId="24" w16cid:durableId="336348223">
    <w:abstractNumId w:val="85"/>
  </w:num>
  <w:num w:numId="25" w16cid:durableId="862862901">
    <w:abstractNumId w:val="69"/>
  </w:num>
  <w:num w:numId="26" w16cid:durableId="1364868577">
    <w:abstractNumId w:val="55"/>
  </w:num>
  <w:num w:numId="27" w16cid:durableId="494304781">
    <w:abstractNumId w:val="75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7"/>
  </w:num>
  <w:num w:numId="33" w16cid:durableId="1891070939">
    <w:abstractNumId w:val="65"/>
  </w:num>
  <w:num w:numId="34" w16cid:durableId="952401735">
    <w:abstractNumId w:val="80"/>
  </w:num>
  <w:num w:numId="35" w16cid:durableId="122307402">
    <w:abstractNumId w:val="78"/>
  </w:num>
  <w:num w:numId="36" w16cid:durableId="147333472">
    <w:abstractNumId w:val="68"/>
  </w:num>
  <w:num w:numId="37" w16cid:durableId="14574755">
    <w:abstractNumId w:val="86"/>
  </w:num>
  <w:num w:numId="38" w16cid:durableId="1285697790">
    <w:abstractNumId w:val="54"/>
  </w:num>
  <w:num w:numId="39" w16cid:durableId="768038164">
    <w:abstractNumId w:val="76"/>
  </w:num>
  <w:num w:numId="40" w16cid:durableId="23290739">
    <w:abstractNumId w:val="70"/>
  </w:num>
  <w:num w:numId="41" w16cid:durableId="495654263">
    <w:abstractNumId w:val="83"/>
  </w:num>
  <w:num w:numId="42" w16cid:durableId="46995121">
    <w:abstractNumId w:val="53"/>
  </w:num>
  <w:num w:numId="43" w16cid:durableId="2036075395">
    <w:abstractNumId w:val="6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853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4B4D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41E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29DF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0ABC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120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12B7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85D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6FA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0196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5BE"/>
    <w:rsid w:val="00C9064B"/>
    <w:rsid w:val="00C93011"/>
    <w:rsid w:val="00C93629"/>
    <w:rsid w:val="00C9421A"/>
    <w:rsid w:val="00C953C9"/>
    <w:rsid w:val="00C953F0"/>
    <w:rsid w:val="00C95D2E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4.docx</dmsv2BaseFileName>
    <dmsv2BaseDisplayName xmlns="http://schemas.microsoft.com/sharepoint/v3">Załącznik nr 1.3 do SWZ  - Specyfikacja techniczna 2026 - część 4</dmsv2BaseDisplayName>
    <dmsv2SWPP2ObjectNumber xmlns="http://schemas.microsoft.com/sharepoint/v3">POST/DYS/OLD/GZ/04647/2025                        </dmsv2SWPP2ObjectNumber>
    <dmsv2SWPP2SumMD5 xmlns="http://schemas.microsoft.com/sharepoint/v3">7679ce85969a0cb6f9f75d27bd3fe35e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24108217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JEUP5JKVCYQC-922955212-21027</_dlc_DocId>
    <_dlc_DocIdUrl xmlns="a19cb1c7-c5c7-46d4-85ae-d83685407bba">
      <Url>https://swpp2.dms.gkpge.pl/sites/41/_layouts/15/DocIdRedir.aspx?ID=JEUP5JKVCYQC-922955212-21027</Url>
      <Description>JEUP5JKVCYQC-922955212-21027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E0C54197-81B0-4334-A26B-719085EA375F}"/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1545</Words>
  <Characters>10853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2011-10-20T15:55:00Z</cp:lastPrinted>
  <dcterms:created xsi:type="dcterms:W3CDTF">2026-01-13T07:32:00Z</dcterms:created>
  <dcterms:modified xsi:type="dcterms:W3CDTF">2026-01-13T07:33:00Z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046dacf9-82cb-4f32-9062-a4a5c663531f</vt:lpwstr>
  </property>
</Properties>
</file>